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BB" w:rsidRPr="00F06BBB" w:rsidRDefault="00F06BBB" w:rsidP="00F06BBB">
      <w:pPr>
        <w:jc w:val="center"/>
        <w:rPr>
          <w:rFonts w:ascii="Calibri" w:eastAsia="Calibri" w:hAnsi="Calibri" w:cs="Calibri"/>
          <w:b/>
          <w:sz w:val="48"/>
          <w:szCs w:val="24"/>
        </w:rPr>
      </w:pPr>
      <w:r w:rsidRPr="00F06BBB">
        <w:rPr>
          <w:rFonts w:ascii="Calibri" w:eastAsia="Calibri" w:hAnsi="Calibri" w:cs="Calibri"/>
          <w:b/>
          <w:sz w:val="48"/>
          <w:szCs w:val="24"/>
        </w:rPr>
        <w:t>The Difference between Wikis and Blogs</w:t>
      </w:r>
    </w:p>
    <w:p w:rsidR="00F06BBB" w:rsidRPr="00F06BBB" w:rsidRDefault="00F06BBB" w:rsidP="00F06BBB">
      <w:pPr>
        <w:jc w:val="center"/>
        <w:rPr>
          <w:rFonts w:ascii="Calibri" w:eastAsia="Calibri" w:hAnsi="Calibri" w:cs="Calibri"/>
          <w:sz w:val="32"/>
          <w:szCs w:val="24"/>
        </w:rPr>
      </w:pPr>
      <w:r w:rsidRPr="00F06BBB">
        <w:rPr>
          <w:rFonts w:ascii="Calibri" w:eastAsia="Calibri" w:hAnsi="Calibri" w:cs="Calibri"/>
          <w:sz w:val="32"/>
          <w:szCs w:val="24"/>
        </w:rPr>
        <w:t>Collaboration Tools Handout #2</w:t>
      </w:r>
    </w:p>
    <w:p w:rsidR="00F06BBB" w:rsidRDefault="00F06BBB" w:rsidP="00F06BBB">
      <w:pPr>
        <w:jc w:val="center"/>
        <w:rPr>
          <w:rFonts w:ascii="Calibri" w:eastAsia="Calibri" w:hAnsi="Calibri" w:cs="Calibri"/>
          <w:sz w:val="24"/>
          <w:szCs w:val="24"/>
        </w:rPr>
      </w:pPr>
    </w:p>
    <w:p w:rsidR="00F06BBB" w:rsidRDefault="00F06BBB" w:rsidP="00F06BBB">
      <w:pPr>
        <w:rPr>
          <w:rFonts w:ascii="Calibri" w:eastAsia="Calibri" w:hAnsi="Calibri" w:cs="Calibri"/>
          <w:i/>
          <w:iCs/>
          <w:sz w:val="24"/>
          <w:szCs w:val="24"/>
        </w:rPr>
      </w:pPr>
      <w:r>
        <w:rPr>
          <w:rFonts w:ascii="Calibri" w:eastAsia="Calibri" w:hAnsi="Calibri" w:cs="Calibri"/>
          <w:i/>
          <w:iCs/>
          <w:sz w:val="24"/>
          <w:szCs w:val="24"/>
        </w:rPr>
        <w:t xml:space="preserve">In short, a </w:t>
      </w:r>
      <w:r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blog </w:t>
      </w:r>
      <w:r>
        <w:rPr>
          <w:rFonts w:ascii="Calibri" w:eastAsia="Calibri" w:hAnsi="Calibri" w:cs="Calibri"/>
          <w:i/>
          <w:iCs/>
          <w:sz w:val="24"/>
          <w:szCs w:val="24"/>
        </w:rPr>
        <w:t xml:space="preserve">is a "website where entries are made in journal style and displayed in reverse chronological order".  A </w:t>
      </w:r>
      <w:r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wiki </w:t>
      </w:r>
      <w:r>
        <w:rPr>
          <w:rFonts w:ascii="Calibri" w:eastAsia="Calibri" w:hAnsi="Calibri" w:cs="Calibri"/>
          <w:i/>
          <w:iCs/>
          <w:sz w:val="24"/>
          <w:szCs w:val="24"/>
        </w:rPr>
        <w:t>is "a website that allows visitors to add, remove, edit, and change content...and allows for linking among any number of pages".</w:t>
      </w:r>
    </w:p>
    <w:p w:rsidR="00F06BBB" w:rsidRDefault="00F06BBB" w:rsidP="00F06BBB">
      <w:pPr>
        <w:ind w:left="1440"/>
        <w:rPr>
          <w:rFonts w:ascii="Calibri" w:eastAsia="Calibri" w:hAnsi="Calibri" w:cs="Calibri"/>
          <w:i/>
          <w:iCs/>
          <w:sz w:val="24"/>
          <w:szCs w:val="24"/>
        </w:rPr>
      </w:pPr>
    </w:p>
    <w:p w:rsidR="00F06BBB" w:rsidRPr="00F06BBB" w:rsidRDefault="00F06BBB" w:rsidP="00F06BBB">
      <w:pPr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>Blogs and wikis share some common traits:</w:t>
      </w:r>
    </w:p>
    <w:p w:rsidR="00F06BBB" w:rsidRPr="00F06BBB" w:rsidRDefault="00F06BBB" w:rsidP="00F06BBB">
      <w:pPr>
        <w:pStyle w:val="ListParagraph"/>
        <w:numPr>
          <w:ilvl w:val="0"/>
          <w:numId w:val="12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They are both websites.</w:t>
      </w:r>
    </w:p>
    <w:p w:rsidR="00F06BBB" w:rsidRPr="00F06BBB" w:rsidRDefault="00F06BBB" w:rsidP="00F06BBB">
      <w:pPr>
        <w:pStyle w:val="ListParagraph"/>
        <w:numPr>
          <w:ilvl w:val="0"/>
          <w:numId w:val="12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They are both user-generated (the content of blogs and wikis is created by the actual people who use the blogs or wikis.)</w:t>
      </w:r>
    </w:p>
    <w:p w:rsidR="00F06BBB" w:rsidRPr="00F06BBB" w:rsidRDefault="00F06BBB" w:rsidP="00F06BBB">
      <w:pPr>
        <w:pStyle w:val="ListParagraph"/>
        <w:numPr>
          <w:ilvl w:val="0"/>
          <w:numId w:val="12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They both allow users to comment on the content.</w:t>
      </w:r>
    </w:p>
    <w:p w:rsidR="00F06BBB" w:rsidRPr="00F06BBB" w:rsidRDefault="00F06BBB" w:rsidP="00F06BBB">
      <w:pPr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 xml:space="preserve">What are </w:t>
      </w:r>
      <w:r w:rsidRPr="00F06BBB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wikis</w:t>
      </w:r>
      <w:r w:rsidRPr="00F06BBB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>better at than blogs?</w:t>
      </w:r>
    </w:p>
    <w:p w:rsidR="00F06BBB" w:rsidRPr="00F06BBB" w:rsidRDefault="00F06BBB" w:rsidP="00F06BBB">
      <w:pPr>
        <w:pStyle w:val="ListParagraph"/>
        <w:numPr>
          <w:ilvl w:val="0"/>
          <w:numId w:val="11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Wikis are better at archiving information for easy access.</w:t>
      </w:r>
    </w:p>
    <w:p w:rsidR="00F06BBB" w:rsidRPr="00F06BBB" w:rsidRDefault="00F06BBB" w:rsidP="00F06BBB">
      <w:pPr>
        <w:pStyle w:val="ListParagraph"/>
        <w:numPr>
          <w:ilvl w:val="0"/>
          <w:numId w:val="11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 xml:space="preserve">Wikis are better at gathering information from a group of people. </w:t>
      </w:r>
    </w:p>
    <w:p w:rsidR="00F06BBB" w:rsidRPr="00F06BBB" w:rsidRDefault="00F06BBB" w:rsidP="00F06BBB">
      <w:pPr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 xml:space="preserve">What are </w:t>
      </w:r>
      <w:r w:rsidRPr="00F06BBB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blogs</w:t>
      </w: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 xml:space="preserve"> better at than wikis?</w:t>
      </w:r>
    </w:p>
    <w:p w:rsidR="00F06BBB" w:rsidRPr="00F06BBB" w:rsidRDefault="00F06BBB" w:rsidP="00F06BBB">
      <w:pPr>
        <w:pStyle w:val="ListParagraph"/>
        <w:numPr>
          <w:ilvl w:val="0"/>
          <w:numId w:val="10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Blogs are better at quickly sharing new information.</w:t>
      </w:r>
    </w:p>
    <w:p w:rsidR="00F06BBB" w:rsidRPr="00F06BBB" w:rsidRDefault="00F06BBB" w:rsidP="00F06BBB">
      <w:pPr>
        <w:pStyle w:val="ListParagraph"/>
        <w:numPr>
          <w:ilvl w:val="0"/>
          <w:numId w:val="10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Blogs are better at starting and maintaining a dialog between the publisher and reader.</w:t>
      </w:r>
    </w:p>
    <w:p w:rsidR="00F06BBB" w:rsidRPr="00F06BBB" w:rsidRDefault="00F06BBB" w:rsidP="00F06BBB">
      <w:pPr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 xml:space="preserve">What are some common misconceptions about </w:t>
      </w:r>
      <w:r w:rsidRPr="00F06BBB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wikis</w:t>
      </w: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>?</w:t>
      </w:r>
    </w:p>
    <w:p w:rsidR="00F06BBB" w:rsidRPr="00F06BBB" w:rsidRDefault="00F06BBB" w:rsidP="00F06BBB">
      <w:pPr>
        <w:pStyle w:val="ListParagraph"/>
        <w:numPr>
          <w:ilvl w:val="0"/>
          <w:numId w:val="8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 xml:space="preserve">A wiki is limited as an encyclopedia-type tool. Not true. Because Wikipedia is </w:t>
      </w:r>
      <w:proofErr w:type="gramStart"/>
      <w:r w:rsidRPr="00F06BBB">
        <w:rPr>
          <w:rFonts w:ascii="Calibri" w:eastAsia="Calibri" w:hAnsi="Calibri" w:cs="Calibri"/>
          <w:i/>
          <w:iCs/>
          <w:sz w:val="24"/>
          <w:szCs w:val="24"/>
        </w:rPr>
        <w:t>so</w:t>
      </w:r>
      <w:proofErr w:type="gramEnd"/>
      <w:r w:rsidRPr="00F06BBB">
        <w:rPr>
          <w:rFonts w:ascii="Calibri" w:eastAsia="Calibri" w:hAnsi="Calibri" w:cs="Calibri"/>
          <w:i/>
          <w:iCs/>
          <w:sz w:val="24"/>
          <w:szCs w:val="24"/>
        </w:rPr>
        <w:t xml:space="preserve"> entrenched as the shining example of what a wiki is, many people make the assumption that you can only use a wiki to create some sort of list of definitions. A new wiki is a blank slate.</w:t>
      </w:r>
    </w:p>
    <w:p w:rsidR="00F06BBB" w:rsidRPr="00F06BBB" w:rsidRDefault="00F06BBB" w:rsidP="00F06BBB">
      <w:pPr>
        <w:pStyle w:val="ListParagraph"/>
        <w:numPr>
          <w:ilvl w:val="0"/>
          <w:numId w:val="8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Anyone in the world can edit every wiki. Not true. You can password protect your wiki so that only select people can add, edit, change the content.</w:t>
      </w:r>
    </w:p>
    <w:p w:rsidR="00F06BBB" w:rsidRPr="00F06BBB" w:rsidRDefault="00F06BBB" w:rsidP="00F06BBB">
      <w:pPr>
        <w:pStyle w:val="ListParagraph"/>
        <w:numPr>
          <w:ilvl w:val="0"/>
          <w:numId w:val="8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Once content is changed, it is lost forever, making it susceptible to intentional or unintentional loss of information. Not true. Every rendition of a wiki page is saved. If something happens, simply change back to any past version of the page.</w:t>
      </w:r>
    </w:p>
    <w:p w:rsidR="00F06BBB" w:rsidRPr="00F06BBB" w:rsidRDefault="00F06BBB" w:rsidP="00F06BBB">
      <w:pPr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 xml:space="preserve">What are some common misconceptions about </w:t>
      </w:r>
      <w:r w:rsidRPr="00F06BBB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blogs</w:t>
      </w:r>
      <w:r w:rsidRPr="00F06BBB">
        <w:rPr>
          <w:rFonts w:ascii="Calibri" w:eastAsia="Calibri" w:hAnsi="Calibri" w:cs="Calibri"/>
          <w:b/>
          <w:i/>
          <w:iCs/>
          <w:sz w:val="24"/>
          <w:szCs w:val="24"/>
        </w:rPr>
        <w:t>?</w:t>
      </w:r>
    </w:p>
    <w:p w:rsidR="00F06BBB" w:rsidRPr="00F06BBB" w:rsidRDefault="00F06BBB" w:rsidP="00F06BBB">
      <w:pPr>
        <w:pStyle w:val="ListParagraph"/>
        <w:numPr>
          <w:ilvl w:val="0"/>
          <w:numId w:val="9"/>
        </w:numPr>
        <w:tabs>
          <w:tab w:val="num" w:pos="2160"/>
        </w:tabs>
        <w:rPr>
          <w:rFonts w:ascii="Calibri" w:eastAsia="Calibri" w:hAnsi="Calibri" w:cs="Calibri"/>
          <w:i/>
          <w:iCs/>
          <w:sz w:val="24"/>
          <w:szCs w:val="24"/>
        </w:rPr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A blog is just a diary. Not true. While online journals and early blogging seemed to focus more on diary-type writing, today's blogs are more varied. Blogs can focus on politics, food, travelling, technology tips, whatever.</w:t>
      </w:r>
    </w:p>
    <w:p w:rsidR="00087393" w:rsidRDefault="00F06BBB" w:rsidP="00F06BBB">
      <w:pPr>
        <w:pStyle w:val="ListParagraph"/>
        <w:numPr>
          <w:ilvl w:val="0"/>
          <w:numId w:val="9"/>
        </w:numPr>
        <w:tabs>
          <w:tab w:val="num" w:pos="2160"/>
        </w:tabs>
      </w:pPr>
      <w:r w:rsidRPr="00F06BBB">
        <w:rPr>
          <w:rFonts w:ascii="Calibri" w:eastAsia="Calibri" w:hAnsi="Calibri" w:cs="Calibri"/>
          <w:i/>
          <w:iCs/>
          <w:sz w:val="24"/>
          <w:szCs w:val="24"/>
        </w:rPr>
        <w:t>Only one person can author a blog. Not true. You can set it up so that as many people can publish information on a blog. Readers will be notified who authored each post.</w:t>
      </w:r>
    </w:p>
    <w:sectPr w:rsidR="00087393" w:rsidSect="0008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E0640A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12C0CB3A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000E6C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2E48DBD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E61A24D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7FF67918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2A70985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E68AEF2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458ED6B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hybridMultilevel"/>
    <w:tmpl w:val="00000002"/>
    <w:lvl w:ilvl="0" w:tplc="AA38A47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432099D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891EEFA6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499C3D2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C3B237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39C0DAB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FA6ED1F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6C00AF1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F9945E2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0000003"/>
    <w:multiLevelType w:val="hybridMultilevel"/>
    <w:tmpl w:val="00000003"/>
    <w:lvl w:ilvl="0" w:tplc="D8C6A97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5114EFC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3F56470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1E2CCD66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3E06F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2B94305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1B68B15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0792EC4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58C4ABB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>
    <w:nsid w:val="00000004"/>
    <w:multiLevelType w:val="hybridMultilevel"/>
    <w:tmpl w:val="00000004"/>
    <w:lvl w:ilvl="0" w:tplc="9D6EEFA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924E354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65A6191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87BA67D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5FFA4D8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BA04E1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EE7C9C7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F932B60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8F1C99B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4">
    <w:nsid w:val="00000005"/>
    <w:multiLevelType w:val="hybridMultilevel"/>
    <w:tmpl w:val="00000005"/>
    <w:lvl w:ilvl="0" w:tplc="4518242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38C665F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2F9E21D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AD7634A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AB2C59C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B4722C7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9926DD9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6DA81D8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FEF0F94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5">
    <w:nsid w:val="13474D8E"/>
    <w:multiLevelType w:val="hybridMultilevel"/>
    <w:tmpl w:val="2B8ABE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846716"/>
    <w:multiLevelType w:val="hybridMultilevel"/>
    <w:tmpl w:val="0AFA53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507565"/>
    <w:multiLevelType w:val="hybridMultilevel"/>
    <w:tmpl w:val="C50847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F33857"/>
    <w:multiLevelType w:val="hybridMultilevel"/>
    <w:tmpl w:val="5E6E3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963CB4"/>
    <w:multiLevelType w:val="hybridMultilevel"/>
    <w:tmpl w:val="EDB842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A7171B0"/>
    <w:multiLevelType w:val="hybridMultilevel"/>
    <w:tmpl w:val="8D42A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8826C5"/>
    <w:multiLevelType w:val="hybridMultilevel"/>
    <w:tmpl w:val="7880218C"/>
    <w:lvl w:ilvl="0" w:tplc="3B0A54F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6BBB"/>
    <w:rsid w:val="00023C0B"/>
    <w:rsid w:val="0006771E"/>
    <w:rsid w:val="00087393"/>
    <w:rsid w:val="001622EC"/>
    <w:rsid w:val="00293F65"/>
    <w:rsid w:val="002A2231"/>
    <w:rsid w:val="002C34C7"/>
    <w:rsid w:val="003C2361"/>
    <w:rsid w:val="003C49F2"/>
    <w:rsid w:val="003D3AB5"/>
    <w:rsid w:val="00497505"/>
    <w:rsid w:val="005A37A5"/>
    <w:rsid w:val="00614F48"/>
    <w:rsid w:val="006B7496"/>
    <w:rsid w:val="007A6BA6"/>
    <w:rsid w:val="00894DB6"/>
    <w:rsid w:val="00A5602E"/>
    <w:rsid w:val="00A666D5"/>
    <w:rsid w:val="00AA5592"/>
    <w:rsid w:val="00AE5DFC"/>
    <w:rsid w:val="00B0481E"/>
    <w:rsid w:val="00BB7D88"/>
    <w:rsid w:val="00BE331C"/>
    <w:rsid w:val="00C926DA"/>
    <w:rsid w:val="00CE5DDF"/>
    <w:rsid w:val="00D1687B"/>
    <w:rsid w:val="00D41883"/>
    <w:rsid w:val="00DA4895"/>
    <w:rsid w:val="00DE048D"/>
    <w:rsid w:val="00F06BBB"/>
    <w:rsid w:val="00F20914"/>
    <w:rsid w:val="00F7669F"/>
    <w:rsid w:val="00F8722F"/>
    <w:rsid w:val="00F9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BBB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1752</Characters>
  <Application>Microsoft Office Word</Application>
  <DocSecurity>0</DocSecurity>
  <Lines>14</Lines>
  <Paragraphs>4</Paragraphs>
  <ScaleCrop>false</ScaleCrop>
  <Company>TCBOE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1</cp:revision>
  <dcterms:created xsi:type="dcterms:W3CDTF">2011-03-29T17:47:00Z</dcterms:created>
  <dcterms:modified xsi:type="dcterms:W3CDTF">2011-03-29T17:52:00Z</dcterms:modified>
</cp:coreProperties>
</file>